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0C1282C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00</w:t>
      </w:r>
      <w:r w:rsidR="00D03500">
        <w:rPr>
          <w:rFonts w:ascii="Garamond" w:hAnsi="Garamond"/>
          <w:sz w:val="24"/>
          <w:szCs w:val="24"/>
        </w:rPr>
        <w:t>3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31F8A156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D03500" w:rsidRPr="0086406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https://zakazky.zcu.cz/contract_display_4436.html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3D7606B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D03500">
        <w:rPr>
          <w:rFonts w:ascii="Garamond" w:hAnsi="Garamond" w:cs="Arial"/>
          <w:b/>
          <w:sz w:val="22"/>
          <w:szCs w:val="22"/>
        </w:rPr>
        <w:t>12</w:t>
      </w:r>
      <w:r w:rsidR="006C4DD5" w:rsidRPr="0091248A">
        <w:rPr>
          <w:rFonts w:ascii="Garamond" w:hAnsi="Garamond" w:cs="Arial"/>
          <w:b/>
          <w:sz w:val="22"/>
          <w:szCs w:val="22"/>
        </w:rPr>
        <w:t>.02.2021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D03500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3BB8E" w14:textId="77777777" w:rsidR="00643AD8" w:rsidRDefault="00643AD8" w:rsidP="00795AAC">
      <w:r>
        <w:separator/>
      </w:r>
    </w:p>
  </w:endnote>
  <w:endnote w:type="continuationSeparator" w:id="0">
    <w:p w14:paraId="771A7388" w14:textId="77777777" w:rsidR="00643AD8" w:rsidRDefault="00643AD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D03500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D0350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7CEDC" w14:textId="77777777" w:rsidR="00643AD8" w:rsidRDefault="00643AD8" w:rsidP="00795AAC">
      <w:r>
        <w:separator/>
      </w:r>
    </w:p>
  </w:footnote>
  <w:footnote w:type="continuationSeparator" w:id="0">
    <w:p w14:paraId="27009D9B" w14:textId="77777777" w:rsidR="00643AD8" w:rsidRDefault="00643AD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36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DV9krvxbi5zygHs7Sj6yU7fppfY=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zexfgXfVx2dtKyYw16Akr8/iWsU=</DigestValue>
    </Reference>
  </SignedInfo>
  <SignatureValue>HAEfMMeR6eZ/L/aea+YC9zrydkgY0vho4J9uqlzhnA64H7B4ycQsYCNe0YYH2g1+w9sVWBJtTnpr
BoJEvZTd4OAYWrMU3v+1EO9b+1cdkQic+IMw28l2bb5WAnMVrR8jL6cftjoE9AwbdRx5dX0tBZGA
ZAuLDzDwZxWdFalCxKT3reBLIRfjBBwqTFMAgFnvRX3pITcXi49O2ELw5Nghj8uD9gtuyF0rKcit
XsbImDlfsUSaLobUoO1R0VZhSakYh9wLQ3+ufc82Z+i+Bewn6Qs+jdC2SMlivfcGJ/7pPPi3nq54
XJZL7RUs2yAWXHvrEhFU3CNfbYaU/+pryJ9P+Q==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mXToNgTppH2Aepd6x0D0cwBEJmk=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otuqBtiZXRgB7wkBZL+7JNAtxVY=</DigestValue>
      </Reference>
      <Reference URI="/word/document.xml?ContentType=application/vnd.openxmlformats-officedocument.wordprocessingml.document.main+xml">
        <DigestMethod Algorithm="http://www.w3.org/2000/09/xmldsig#sha1"/>
        <DigestValue>z8YD8K4KobJV+AeyUsrHT3HJ4iw=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hYXZM6/npt+F4Ll9W10FNgiUOCE=</DigestValue>
      </Reference>
      <Reference URI="/word/endnotes.xml?ContentType=application/vnd.openxmlformats-officedocument.wordprocessingml.endnotes+xml">
        <DigestMethod Algorithm="http://www.w3.org/2000/09/xmldsig#sha1"/>
        <DigestValue>CU//s3QGu0D7646ecs5m3Z2vfR4=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oANbIXYtT3Ezt9Xa2UHT8B5t024=</DigestValue>
      </Reference>
    </Manifest>
    <SignatureProperties>
      <SignatureProperty Id="idSignatureTime" Target="#idPackageSignature">
        <mdssi:SignatureTime>
          <mdssi:Format>YYYY-MM-DDThh:mm:ssTZD</mdssi:Format>
          <mdssi:Value>2021-02-02T12:44:06Z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2021-02-02T12:44:06Z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3BBCF-8ED0-42C7-82CC-DA7FA3C8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1778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2021-01-25T13:07:00Z</dcterms:created>
  <dcterms:modified xsi:type="dcterms:W3CDTF">2021-02-02T12:43:00Z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